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7460C1" w:rsidRDefault="007C01BE" w:rsidP="00D71D47">
      <w:pPr>
        <w:pStyle w:val="ZEmetteur"/>
        <w:tabs>
          <w:tab w:val="left" w:pos="5529"/>
        </w:tabs>
        <w:rPr>
          <w:rFonts w:ascii="Arial" w:hAnsi="Arial"/>
        </w:rPr>
      </w:pPr>
      <w:r>
        <w:drawing>
          <wp:anchor distT="0" distB="0" distL="114300" distR="114300" simplePos="0" relativeHeight="251659264" behindDoc="1" locked="0" layoutInCell="1" allowOverlap="1" wp14:anchorId="05CA4274" wp14:editId="3B641922">
            <wp:simplePos x="0" y="0"/>
            <wp:positionH relativeFrom="column">
              <wp:posOffset>50014</wp:posOffset>
            </wp:positionH>
            <wp:positionV relativeFrom="paragraph">
              <wp:posOffset>35710</wp:posOffset>
            </wp:positionV>
            <wp:extent cx="1151377" cy="1058400"/>
            <wp:effectExtent l="0" t="0" r="0" b="889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cid:image010.jpg@01D61C76.EA4557E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280" cy="10702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1D47" w:rsidRPr="007460C1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7460C1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7460C1">
        <w:rPr>
          <w:rFonts w:ascii="Arial" w:hAnsi="Arial"/>
        </w:rPr>
        <w:t>Service du commissariat des armées</w:t>
      </w:r>
    </w:p>
    <w:p w:rsidR="00D71D47" w:rsidRPr="007460C1" w:rsidRDefault="00D71D47" w:rsidP="00D71D47">
      <w:pPr>
        <w:pStyle w:val="ZEmetteur"/>
        <w:rPr>
          <w:rFonts w:ascii="Arial" w:hAnsi="Arial"/>
        </w:rPr>
      </w:pPr>
      <w:r w:rsidRPr="007460C1">
        <w:rPr>
          <w:rFonts w:ascii="Arial" w:hAnsi="Arial"/>
        </w:rPr>
        <w:t>Plate-forme commissariat Rambouillet</w:t>
      </w:r>
    </w:p>
    <w:p w:rsidR="00D71D47" w:rsidRPr="007460C1" w:rsidRDefault="00D71D47" w:rsidP="00D71D47">
      <w:pPr>
        <w:pStyle w:val="ZEmetteur"/>
        <w:rPr>
          <w:rFonts w:ascii="Arial" w:hAnsi="Arial"/>
        </w:rPr>
      </w:pPr>
      <w:r w:rsidRPr="007460C1">
        <w:rPr>
          <w:rFonts w:ascii="Arial" w:hAnsi="Arial"/>
        </w:rPr>
        <w:t>Division Achats Publics</w:t>
      </w:r>
    </w:p>
    <w:p w:rsidR="00D71D47" w:rsidRPr="007460C1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7460C1" w:rsidTr="00547F6F">
        <w:tc>
          <w:tcPr>
            <w:tcW w:w="10419" w:type="dxa"/>
            <w:shd w:val="clear" w:color="auto" w:fill="auto"/>
          </w:tcPr>
          <w:p w:rsidR="00D71D47" w:rsidRPr="007460C1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:rsidR="00D71D47" w:rsidRPr="007460C1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71D47" w:rsidRPr="007460C1" w:rsidRDefault="00D71D47">
      <w:pPr>
        <w:rPr>
          <w:rFonts w:ascii="Arial" w:hAnsi="Arial" w:cs="Arial"/>
        </w:rPr>
      </w:pPr>
    </w:p>
    <w:p w:rsidR="00D71D47" w:rsidRDefault="00D71D47">
      <w:pPr>
        <w:rPr>
          <w:rFonts w:ascii="Arial" w:hAnsi="Arial" w:cs="Arial"/>
        </w:rPr>
      </w:pPr>
    </w:p>
    <w:p w:rsidR="003F3D34" w:rsidRPr="007460C1" w:rsidRDefault="003F3D34">
      <w:pPr>
        <w:rPr>
          <w:rFonts w:ascii="Arial" w:hAnsi="Arial" w:cs="Arial"/>
        </w:rPr>
        <w:sectPr w:rsidR="003F3D34" w:rsidRPr="007460C1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7460C1" w:rsidTr="00547F6F">
        <w:tc>
          <w:tcPr>
            <w:tcW w:w="9288" w:type="dxa"/>
            <w:shd w:val="clear" w:color="auto" w:fill="BDD6EE"/>
          </w:tcPr>
          <w:p w:rsidR="00472B25" w:rsidRPr="007460C1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7460C1">
              <w:rPr>
                <w:caps/>
              </w:rPr>
              <w:t>MARCH</w:t>
            </w:r>
            <w:r w:rsidR="003F3D34">
              <w:rPr>
                <w:caps/>
              </w:rPr>
              <w:t>É</w:t>
            </w:r>
            <w:r w:rsidRPr="007460C1">
              <w:rPr>
                <w:caps/>
              </w:rPr>
              <w:t xml:space="preserve">S </w:t>
            </w:r>
            <w:r w:rsidR="00BB7109" w:rsidRPr="007460C1">
              <w:rPr>
                <w:caps/>
              </w:rPr>
              <w:t>PUBLICS</w:t>
            </w:r>
          </w:p>
          <w:p w:rsidR="00472B25" w:rsidRPr="007460C1" w:rsidRDefault="0056654C" w:rsidP="003F3D34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3F3D34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116586"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DES </w:t>
            </w:r>
            <w:r w:rsidR="009003C7"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>PRINCIPALES FOURNITURES</w:t>
            </w:r>
          </w:p>
        </w:tc>
        <w:tc>
          <w:tcPr>
            <w:tcW w:w="1080" w:type="dxa"/>
            <w:shd w:val="clear" w:color="auto" w:fill="BDD6EE"/>
          </w:tcPr>
          <w:p w:rsidR="00472B25" w:rsidRPr="007460C1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7460C1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:rsidTr="00547F6F">
        <w:tc>
          <w:tcPr>
            <w:tcW w:w="10331" w:type="dxa"/>
            <w:shd w:val="clear" w:color="auto" w:fill="BDD6EE"/>
          </w:tcPr>
          <w:p w:rsidR="00472B25" w:rsidRPr="007460C1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7358D6" w:rsidRDefault="002D5940" w:rsidP="007358D6">
      <w:pPr>
        <w:suppressAutoHyphens w:val="0"/>
        <w:ind w:left="284"/>
        <w:rPr>
          <w:rFonts w:ascii="Arial" w:hAnsi="Arial" w:cs="Arial"/>
          <w:b/>
          <w:lang w:eastAsia="fr-FR"/>
        </w:rPr>
      </w:pPr>
    </w:p>
    <w:p w:rsidR="002D5940" w:rsidRPr="007358D6" w:rsidRDefault="002D5940" w:rsidP="007358D6">
      <w:pPr>
        <w:suppressAutoHyphens w:val="0"/>
        <w:spacing w:line="276" w:lineRule="auto"/>
        <w:ind w:left="284"/>
        <w:rPr>
          <w:rFonts w:ascii="Arial" w:hAnsi="Arial" w:cs="Arial"/>
          <w:b/>
          <w:lang w:eastAsia="fr-FR"/>
        </w:rPr>
      </w:pPr>
      <w:r w:rsidRPr="007358D6">
        <w:rPr>
          <w:rFonts w:ascii="Arial" w:hAnsi="Arial" w:cs="Arial"/>
          <w:b/>
          <w:lang w:eastAsia="fr-FR"/>
        </w:rPr>
        <w:t>SERVICE DU COMMISSARIAT DES ARM</w:t>
      </w:r>
      <w:r w:rsidR="007358D6">
        <w:rPr>
          <w:rFonts w:ascii="Arial" w:hAnsi="Arial" w:cs="Arial"/>
          <w:b/>
          <w:lang w:eastAsia="fr-FR"/>
        </w:rPr>
        <w:t>É</w:t>
      </w:r>
      <w:r w:rsidRPr="007358D6">
        <w:rPr>
          <w:rFonts w:ascii="Arial" w:hAnsi="Arial" w:cs="Arial"/>
          <w:b/>
          <w:lang w:eastAsia="fr-FR"/>
        </w:rPr>
        <w:t>ES</w:t>
      </w:r>
    </w:p>
    <w:p w:rsidR="002D5940" w:rsidRPr="007358D6" w:rsidRDefault="002D5940" w:rsidP="007358D6">
      <w:pPr>
        <w:suppressAutoHyphens w:val="0"/>
        <w:spacing w:line="276" w:lineRule="auto"/>
        <w:ind w:left="284"/>
        <w:rPr>
          <w:rFonts w:ascii="Arial" w:hAnsi="Arial" w:cs="Arial"/>
          <w:b/>
          <w:lang w:eastAsia="fr-FR"/>
        </w:rPr>
      </w:pPr>
      <w:r w:rsidRPr="007358D6">
        <w:rPr>
          <w:rFonts w:ascii="Arial" w:hAnsi="Arial" w:cs="Arial"/>
          <w:b/>
          <w:lang w:eastAsia="fr-FR"/>
        </w:rPr>
        <w:t>PLATE-FORME COMMISSARIAT - RAMBOUILLET</w:t>
      </w:r>
    </w:p>
    <w:p w:rsidR="002D5940" w:rsidRPr="007358D6" w:rsidRDefault="002D5940" w:rsidP="007358D6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7358D6">
        <w:rPr>
          <w:rFonts w:ascii="Arial" w:hAnsi="Arial" w:cs="Arial"/>
          <w:lang w:eastAsia="fr-FR"/>
        </w:rPr>
        <w:t xml:space="preserve">Adresse postale : 11, rue de </w:t>
      </w:r>
      <w:proofErr w:type="spellStart"/>
      <w:r w:rsidRPr="007358D6">
        <w:rPr>
          <w:rFonts w:ascii="Arial" w:hAnsi="Arial" w:cs="Arial"/>
          <w:lang w:eastAsia="fr-FR"/>
        </w:rPr>
        <w:t>Groussay</w:t>
      </w:r>
      <w:proofErr w:type="spellEnd"/>
      <w:r w:rsidRPr="007358D6">
        <w:rPr>
          <w:rFonts w:ascii="Arial" w:hAnsi="Arial" w:cs="Arial"/>
          <w:lang w:eastAsia="fr-FR"/>
        </w:rPr>
        <w:t xml:space="preserve"> – </w:t>
      </w:r>
      <w:r w:rsidR="00C251A7" w:rsidRPr="007358D6">
        <w:rPr>
          <w:rFonts w:ascii="Arial" w:hAnsi="Arial" w:cs="Arial"/>
          <w:lang w:eastAsia="fr-FR"/>
        </w:rPr>
        <w:t>CS 70106</w:t>
      </w:r>
      <w:r w:rsidR="00DE7BBB" w:rsidRPr="007358D6">
        <w:rPr>
          <w:rFonts w:ascii="Arial" w:hAnsi="Arial" w:cs="Arial"/>
          <w:lang w:eastAsia="fr-FR"/>
        </w:rPr>
        <w:t xml:space="preserve"> – 78513</w:t>
      </w:r>
      <w:r w:rsidR="00B479CC" w:rsidRPr="007358D6">
        <w:rPr>
          <w:rFonts w:ascii="Arial" w:hAnsi="Arial" w:cs="Arial"/>
          <w:lang w:eastAsia="fr-FR"/>
        </w:rPr>
        <w:t xml:space="preserve"> RAMBOUILLET</w:t>
      </w:r>
      <w:r w:rsidR="00DE7BBB" w:rsidRPr="007358D6">
        <w:rPr>
          <w:rFonts w:ascii="Arial" w:hAnsi="Arial" w:cs="Arial"/>
          <w:lang w:eastAsia="fr-FR"/>
        </w:rPr>
        <w:t xml:space="preserve"> CEDEX</w:t>
      </w:r>
    </w:p>
    <w:p w:rsidR="002D5940" w:rsidRPr="007358D6" w:rsidRDefault="002D5940" w:rsidP="007358D6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7358D6">
        <w:rPr>
          <w:rFonts w:ascii="Arial" w:hAnsi="Arial" w:cs="Arial"/>
          <w:lang w:eastAsia="fr-FR"/>
        </w:rPr>
        <w:t xml:space="preserve">Adresse géographique : 11, rue de </w:t>
      </w:r>
      <w:proofErr w:type="spellStart"/>
      <w:r w:rsidRPr="007358D6">
        <w:rPr>
          <w:rFonts w:ascii="Arial" w:hAnsi="Arial" w:cs="Arial"/>
          <w:lang w:eastAsia="fr-FR"/>
        </w:rPr>
        <w:t>Groussay</w:t>
      </w:r>
      <w:proofErr w:type="spellEnd"/>
      <w:r w:rsidRPr="007358D6">
        <w:rPr>
          <w:rFonts w:ascii="Arial" w:hAnsi="Arial" w:cs="Arial"/>
          <w:lang w:eastAsia="fr-FR"/>
        </w:rPr>
        <w:t xml:space="preserve"> – 78120 RAMBOUILLET</w:t>
      </w:r>
    </w:p>
    <w:p w:rsidR="002D5940" w:rsidRPr="007358D6" w:rsidRDefault="002D5940" w:rsidP="007358D6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7358D6">
        <w:rPr>
          <w:rFonts w:ascii="Arial" w:hAnsi="Arial" w:cs="Arial"/>
          <w:lang w:eastAsia="fr-FR"/>
        </w:rPr>
        <w:t xml:space="preserve">Courriel : </w:t>
      </w:r>
      <w:r w:rsidR="00E46CB1" w:rsidRPr="007358D6">
        <w:rPr>
          <w:rFonts w:ascii="Arial" w:hAnsi="Arial" w:cs="Arial"/>
        </w:rPr>
        <w:t xml:space="preserve">: </w:t>
      </w:r>
      <w:hyperlink r:id="rId10" w:history="1">
        <w:r w:rsidR="00E46CB1" w:rsidRPr="007358D6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7358D6" w:rsidRDefault="002D5940" w:rsidP="007358D6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7358D6">
        <w:rPr>
          <w:rFonts w:ascii="Arial" w:hAnsi="Arial" w:cs="Arial"/>
          <w:lang w:eastAsia="fr-FR"/>
        </w:rPr>
        <w:t xml:space="preserve">Profil d’acheteur : </w:t>
      </w:r>
      <w:hyperlink r:id="rId11" w:history="1">
        <w:r w:rsidRPr="007358D6">
          <w:rPr>
            <w:rFonts w:ascii="Arial" w:hAnsi="Arial" w:cs="Arial"/>
            <w:snapToGrid w:val="0"/>
            <w:color w:val="0000FF"/>
            <w:u w:val="single"/>
            <w:lang w:eastAsia="fr-FR"/>
          </w:rPr>
          <w:t>https://www.marches-publics.gouv.fr</w:t>
        </w:r>
      </w:hyperlink>
    </w:p>
    <w:p w:rsidR="00472B25" w:rsidRPr="007358D6" w:rsidRDefault="002D5940" w:rsidP="007358D6">
      <w:pPr>
        <w:spacing w:line="276" w:lineRule="auto"/>
        <w:ind w:left="284"/>
        <w:rPr>
          <w:rFonts w:ascii="Arial" w:hAnsi="Arial" w:cs="Arial"/>
          <w:b/>
          <w:bCs/>
        </w:rPr>
      </w:pPr>
      <w:r w:rsidRPr="007358D6">
        <w:rPr>
          <w:rFonts w:ascii="Arial" w:hAnsi="Arial" w:cs="Arial"/>
          <w:lang w:eastAsia="fr-FR"/>
        </w:rPr>
        <w:t xml:space="preserve">Site : </w:t>
      </w:r>
      <w:hyperlink r:id="rId12" w:history="1">
        <w:r w:rsidRPr="007358D6">
          <w:rPr>
            <w:rFonts w:ascii="Arial" w:hAnsi="Arial" w:cs="Arial"/>
            <w:snapToGrid w:val="0"/>
            <w:color w:val="0000FF"/>
            <w:u w:val="single"/>
            <w:lang w:eastAsia="fr-FR"/>
          </w:rPr>
          <w:t>www.achats.defense.gouv.fr</w:t>
        </w:r>
      </w:hyperlink>
    </w:p>
    <w:p w:rsidR="00A70756" w:rsidRPr="007460C1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:rsidTr="00547F6F">
        <w:tc>
          <w:tcPr>
            <w:tcW w:w="10331" w:type="dxa"/>
            <w:shd w:val="clear" w:color="auto" w:fill="BDD6EE"/>
          </w:tcPr>
          <w:p w:rsidR="00472B25" w:rsidRPr="007460C1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Pr="007460C1" w:rsidRDefault="002D5940">
      <w:pPr>
        <w:rPr>
          <w:rFonts w:ascii="Arial" w:hAnsi="Arial" w:cs="Arial"/>
          <w:b/>
          <w:bCs/>
        </w:rPr>
      </w:pPr>
    </w:p>
    <w:p w:rsidR="00F84695" w:rsidRPr="003046E2" w:rsidRDefault="00F84695" w:rsidP="00F8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:rsidR="00F84695" w:rsidRPr="003046E2" w:rsidRDefault="00F84695" w:rsidP="00F8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  <w:r w:rsidRPr="003046E2">
        <w:rPr>
          <w:rFonts w:ascii="Arial" w:hAnsi="Arial" w:cs="Arial"/>
          <w:b/>
          <w:sz w:val="24"/>
          <w:lang w:eastAsia="fr-FR"/>
        </w:rPr>
        <w:t>FABRICATION DE PONCHO</w:t>
      </w:r>
      <w:r w:rsidR="00261D64">
        <w:rPr>
          <w:rFonts w:ascii="Arial" w:hAnsi="Arial" w:cs="Arial"/>
          <w:b/>
          <w:sz w:val="24"/>
          <w:lang w:eastAsia="fr-FR"/>
        </w:rPr>
        <w:t>S</w:t>
      </w:r>
      <w:r w:rsidRPr="003046E2">
        <w:rPr>
          <w:rFonts w:ascii="Arial" w:hAnsi="Arial" w:cs="Arial"/>
          <w:b/>
          <w:sz w:val="24"/>
          <w:lang w:eastAsia="fr-FR"/>
        </w:rPr>
        <w:t xml:space="preserve"> INFRAROUGE</w:t>
      </w:r>
      <w:r w:rsidR="00717F54">
        <w:rPr>
          <w:rFonts w:ascii="Arial" w:hAnsi="Arial" w:cs="Arial"/>
          <w:b/>
          <w:sz w:val="24"/>
          <w:lang w:eastAsia="fr-FR"/>
        </w:rPr>
        <w:t>S</w:t>
      </w:r>
      <w:bookmarkStart w:id="0" w:name="_GoBack"/>
      <w:bookmarkEnd w:id="0"/>
    </w:p>
    <w:p w:rsidR="00F84695" w:rsidRPr="003046E2" w:rsidRDefault="00F84695" w:rsidP="00F8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:rsidR="00FD5D85" w:rsidRPr="007460C1" w:rsidRDefault="00FD5D85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:rsidTr="00547F6F">
        <w:tc>
          <w:tcPr>
            <w:tcW w:w="10331" w:type="dxa"/>
            <w:shd w:val="clear" w:color="auto" w:fill="BDD6EE"/>
          </w:tcPr>
          <w:p w:rsidR="00472B25" w:rsidRPr="007460C1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7460C1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:rsidR="00472B25" w:rsidRPr="007460C1" w:rsidRDefault="00DB2DDC" w:rsidP="007663CB">
      <w:pPr>
        <w:pStyle w:val="Titre9"/>
        <w:tabs>
          <w:tab w:val="num" w:pos="0"/>
        </w:tabs>
        <w:spacing w:line="276" w:lineRule="auto"/>
        <w:ind w:left="0"/>
        <w:jc w:val="both"/>
        <w:rPr>
          <w:b/>
          <w:bCs/>
        </w:rPr>
      </w:pPr>
      <w:r w:rsidRPr="007663CB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7460C1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7460C1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7460C1">
        <w:rPr>
          <w:i w:val="0"/>
          <w:sz w:val="20"/>
          <w:szCs w:val="20"/>
        </w:rPr>
        <w:t>s</w:t>
      </w:r>
      <w:r w:rsidR="00472B25" w:rsidRPr="007460C1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7460C1">
        <w:rPr>
          <w:i w:val="0"/>
          <w:sz w:val="20"/>
          <w:szCs w:val="20"/>
        </w:rPr>
        <w:t xml:space="preserve">, à défaut, </w:t>
      </w:r>
      <w:r w:rsidR="001D25B2" w:rsidRPr="007460C1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7460C1">
        <w:rPr>
          <w:sz w:val="20"/>
          <w:szCs w:val="20"/>
        </w:rPr>
        <w:t xml:space="preserve"> </w:t>
      </w:r>
      <w:r w:rsidR="001D25B2" w:rsidRPr="007460C1">
        <w:rPr>
          <w:i w:val="0"/>
          <w:sz w:val="20"/>
          <w:szCs w:val="20"/>
        </w:rPr>
        <w:t xml:space="preserve">issu d’un répertoire figurant dans la liste des </w:t>
      </w:r>
      <w:hyperlink r:id="rId13" w:history="1">
        <w:r w:rsidR="001D25B2" w:rsidRPr="007460C1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7460C1">
        <w:rPr>
          <w:i w:val="0"/>
          <w:sz w:val="20"/>
          <w:szCs w:val="20"/>
        </w:rPr>
        <w:t xml:space="preserve"> </w:t>
      </w:r>
      <w:r w:rsidR="00472B25" w:rsidRPr="007460C1">
        <w:rPr>
          <w:i w:val="0"/>
          <w:sz w:val="20"/>
          <w:szCs w:val="20"/>
        </w:rPr>
        <w:t>:</w:t>
      </w:r>
    </w:p>
    <w:tbl>
      <w:tblPr>
        <w:tblW w:w="9528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7460C1" w:rsidTr="00B2286E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:rsidTr="00B2286E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:rsidTr="00B2286E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:rsidTr="00B2286E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2D5940" w:rsidRPr="007460C1" w:rsidRDefault="002D5940" w:rsidP="007663CB">
      <w:pPr>
        <w:spacing w:line="276" w:lineRule="auto"/>
        <w:rPr>
          <w:rFonts w:ascii="Arial" w:hAnsi="Arial" w:cs="Arial"/>
        </w:rPr>
      </w:pPr>
    </w:p>
    <w:tbl>
      <w:tblPr>
        <w:tblW w:w="935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7460C1" w:rsidTr="00B2286E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spacing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81159" w:rsidRPr="007460C1" w:rsidRDefault="00781159" w:rsidP="007663CB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</w:p>
    <w:p w:rsidR="00F84695" w:rsidRPr="00F84695" w:rsidRDefault="00F84695" w:rsidP="00F8469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F84695">
        <w:rPr>
          <w:rFonts w:ascii="Arial" w:hAnsi="Arial" w:cs="Arial"/>
        </w:rPr>
        <w:t>La candidature est présentée </w:t>
      </w:r>
    </w:p>
    <w:p w:rsidR="00F84695" w:rsidRPr="00F84695" w:rsidRDefault="00F84695" w:rsidP="00F8469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F8469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84695">
        <w:rPr>
          <w:rFonts w:ascii="Arial" w:hAnsi="Arial" w:cs="Arial"/>
        </w:rPr>
        <w:instrText xml:space="preserve"> FORMCHECKBOX </w:instrText>
      </w:r>
      <w:r w:rsidR="00717F54">
        <w:rPr>
          <w:rFonts w:ascii="Arial" w:hAnsi="Arial" w:cs="Arial"/>
        </w:rPr>
      </w:r>
      <w:r w:rsidR="00717F54">
        <w:rPr>
          <w:rFonts w:ascii="Arial" w:hAnsi="Arial" w:cs="Arial"/>
        </w:rPr>
        <w:fldChar w:fldCharType="separate"/>
      </w:r>
      <w:r w:rsidRPr="00F84695">
        <w:rPr>
          <w:rFonts w:ascii="Arial" w:hAnsi="Arial" w:cs="Arial"/>
        </w:rPr>
        <w:fldChar w:fldCharType="end"/>
      </w:r>
      <w:r w:rsidRPr="00F84695">
        <w:rPr>
          <w:rFonts w:ascii="Arial" w:hAnsi="Arial" w:cs="Arial"/>
        </w:rPr>
        <w:tab/>
        <w:t>Pour le lot de la procédure de passation de l’accord-cadre :</w:t>
      </w:r>
    </w:p>
    <w:p w:rsidR="000C7EC3" w:rsidRPr="007460C1" w:rsidRDefault="000C7EC3" w:rsidP="007663CB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  <w:r w:rsidRPr="007460C1">
        <w:rPr>
          <w:rFonts w:ascii="Arial" w:hAnsi="Arial" w:cs="Arial"/>
          <w:b/>
          <w:bCs/>
          <w:sz w:val="16"/>
          <w:szCs w:val="16"/>
        </w:rPr>
        <w:br w:type="page"/>
      </w:r>
    </w:p>
    <w:p w:rsidR="000C7EC3" w:rsidRPr="007460C1" w:rsidRDefault="000C7EC3" w:rsidP="007663CB">
      <w:pPr>
        <w:spacing w:line="276" w:lineRule="auto"/>
        <w:jc w:val="both"/>
        <w:rPr>
          <w:rFonts w:ascii="Arial" w:hAnsi="Arial" w:cs="Arial"/>
        </w:rPr>
      </w:pPr>
      <w:r w:rsidRPr="007663CB">
        <w:rPr>
          <w:rFonts w:ascii="Wingdings" w:eastAsia="Wingdings" w:hAnsi="Wingdings" w:cs="Arial"/>
          <w:b/>
          <w:color w:val="548DD4"/>
          <w:spacing w:val="-10"/>
        </w:rPr>
        <w:lastRenderedPageBreak/>
        <w:t></w:t>
      </w:r>
      <w:r w:rsidRPr="007663CB">
        <w:rPr>
          <w:rFonts w:ascii="Wingdings" w:eastAsia="Wingdings" w:hAnsi="Wingdings" w:cs="Arial"/>
          <w:b/>
          <w:color w:val="548DD4"/>
          <w:spacing w:val="-10"/>
        </w:rPr>
        <w:t></w:t>
      </w:r>
      <w:r w:rsidRPr="007460C1">
        <w:rPr>
          <w:rFonts w:ascii="Arial" w:hAnsi="Arial" w:cs="Arial"/>
        </w:rPr>
        <w:t>Au titre de la présente consultation, je suis :</w:t>
      </w:r>
    </w:p>
    <w:p w:rsidR="000C7EC3" w:rsidRPr="007460C1" w:rsidRDefault="000C7EC3" w:rsidP="007663CB">
      <w:pPr>
        <w:spacing w:line="276" w:lineRule="auto"/>
        <w:jc w:val="both"/>
        <w:rPr>
          <w:rFonts w:ascii="Arial" w:hAnsi="Arial" w:cs="Arial"/>
        </w:rPr>
      </w:pPr>
    </w:p>
    <w:p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717F54">
        <w:rPr>
          <w:rFonts w:ascii="Arial" w:hAnsi="Arial" w:cs="Arial"/>
        </w:rPr>
      </w:r>
      <w:r w:rsidR="00717F54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Candidat</w:t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717F54">
        <w:rPr>
          <w:rFonts w:ascii="Arial" w:hAnsi="Arial" w:cs="Arial"/>
        </w:rPr>
      </w:r>
      <w:r w:rsidR="00717F54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Mandataire</w:t>
      </w:r>
    </w:p>
    <w:p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717F54">
        <w:rPr>
          <w:rFonts w:ascii="Arial" w:hAnsi="Arial" w:cs="Arial"/>
        </w:rPr>
      </w:r>
      <w:r w:rsidR="00717F54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="00B2286E">
        <w:rPr>
          <w:rFonts w:ascii="Arial" w:hAnsi="Arial" w:cs="Arial"/>
        </w:rPr>
        <w:t>Cotraitant</w:t>
      </w:r>
      <w:r w:rsidR="00B2286E">
        <w:rPr>
          <w:rFonts w:ascii="Arial" w:hAnsi="Arial" w:cs="Arial"/>
        </w:rPr>
        <w:tab/>
      </w: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717F54">
        <w:rPr>
          <w:rFonts w:ascii="Arial" w:hAnsi="Arial" w:cs="Arial"/>
        </w:rPr>
      </w:r>
      <w:r w:rsidR="00717F54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 xml:space="preserve">Sous-traitant </w:t>
      </w:r>
    </w:p>
    <w:p w:rsidR="000C7EC3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:rsidR="00B2286E" w:rsidRDefault="00B2286E" w:rsidP="00B2286E">
      <w:pPr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717F54">
        <w:rPr>
          <w:rFonts w:ascii="Arial" w:hAnsi="Arial" w:cs="Arial"/>
        </w:rPr>
      </w:r>
      <w:r w:rsidR="00717F5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Autre (à préciser) : </w:t>
      </w:r>
    </w:p>
    <w:p w:rsidR="00B2286E" w:rsidRDefault="00B2286E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:rsidR="00B2286E" w:rsidRPr="007460C1" w:rsidRDefault="00B2286E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7460C1" w:rsidTr="00547F6F">
        <w:tc>
          <w:tcPr>
            <w:tcW w:w="10344" w:type="dxa"/>
            <w:shd w:val="clear" w:color="auto" w:fill="BDD6EE"/>
          </w:tcPr>
          <w:p w:rsidR="00261FC1" w:rsidRPr="007460C1" w:rsidRDefault="00781159" w:rsidP="0028550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003C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LISTE DES PRINCIPALES FOURNITURES</w:t>
            </w: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EFFECTU</w:t>
            </w:r>
            <w:r w:rsidR="00285507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ES AU COURS DES 3 DERNIERES ANN</w:t>
            </w:r>
            <w:r w:rsidR="00285507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ES</w:t>
            </w:r>
          </w:p>
        </w:tc>
      </w:tr>
    </w:tbl>
    <w:p w:rsidR="00D21AD8" w:rsidRPr="007460C1" w:rsidRDefault="00D21AD8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9003C7" w:rsidRPr="003046E2" w:rsidRDefault="00284D1A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Cs w:val="22"/>
        </w:rPr>
      </w:pPr>
      <w:r w:rsidRPr="003046E2">
        <w:rPr>
          <w:rFonts w:ascii="Arial" w:hAnsi="Arial" w:cs="Arial"/>
          <w:b/>
          <w:bCs/>
          <w:szCs w:val="22"/>
        </w:rPr>
        <w:t>Année 2023</w:t>
      </w:r>
      <w:r w:rsidR="009003C7" w:rsidRPr="003046E2">
        <w:rPr>
          <w:rFonts w:ascii="Arial" w:hAnsi="Arial" w:cs="Arial"/>
          <w:b/>
          <w:bCs/>
          <w:szCs w:val="22"/>
        </w:rPr>
        <w:t> :</w:t>
      </w:r>
    </w:p>
    <w:p w:rsidR="009003C7" w:rsidRPr="003046E2" w:rsidRDefault="009003C7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2387"/>
        <w:gridCol w:w="2103"/>
        <w:gridCol w:w="2103"/>
      </w:tblGrid>
      <w:tr w:rsidR="003046E2" w:rsidRPr="003046E2" w:rsidTr="00744DDB">
        <w:tc>
          <w:tcPr>
            <w:tcW w:w="3652" w:type="dxa"/>
            <w:shd w:val="clear" w:color="auto" w:fill="auto"/>
            <w:vAlign w:val="center"/>
          </w:tcPr>
          <w:p w:rsidR="009003C7" w:rsidRPr="003046E2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3046E2">
              <w:rPr>
                <w:rFonts w:ascii="Arial" w:hAnsi="Arial" w:cs="Arial"/>
                <w:iCs/>
                <w:sz w:val="18"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3046E2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3046E2">
              <w:rPr>
                <w:rFonts w:ascii="Arial" w:hAnsi="Arial" w:cs="Arial"/>
                <w:iCs/>
                <w:sz w:val="18"/>
              </w:rPr>
              <w:t xml:space="preserve">Destinataire </w:t>
            </w:r>
            <w:r w:rsidR="00C251A7" w:rsidRPr="003046E2">
              <w:rPr>
                <w:rFonts w:ascii="Arial" w:hAnsi="Arial" w:cs="Arial"/>
                <w:iCs/>
                <w:sz w:val="18"/>
              </w:rPr>
              <w:t xml:space="preserve">public ou privé </w:t>
            </w:r>
            <w:r w:rsidRPr="003046E2">
              <w:rPr>
                <w:rFonts w:ascii="Arial" w:hAnsi="Arial" w:cs="Arial"/>
                <w:iCs/>
                <w:sz w:val="18"/>
              </w:rPr>
              <w:t>(</w:t>
            </w:r>
            <w:r w:rsidR="00C251A7" w:rsidRPr="003046E2">
              <w:rPr>
                <w:rFonts w:ascii="Arial" w:hAnsi="Arial" w:cs="Arial"/>
                <w:iCs/>
                <w:sz w:val="18"/>
              </w:rPr>
              <w:t>préciser le nom</w:t>
            </w:r>
            <w:r w:rsidRPr="003046E2">
              <w:rPr>
                <w:rFonts w:ascii="Arial" w:hAnsi="Arial" w:cs="Arial"/>
                <w:iCs/>
                <w:sz w:val="18"/>
              </w:rPr>
              <w:t>)</w:t>
            </w:r>
            <w:r w:rsidR="00D01121" w:rsidRPr="003046E2">
              <w:rPr>
                <w:rFonts w:ascii="Arial" w:hAnsi="Arial" w:cs="Arial"/>
                <w:iCs/>
                <w:sz w:val="18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3046E2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3046E2">
              <w:rPr>
                <w:rFonts w:ascii="Arial" w:hAnsi="Arial" w:cs="Arial"/>
                <w:iCs/>
                <w:sz w:val="18"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3046E2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3046E2">
              <w:rPr>
                <w:rFonts w:ascii="Arial" w:hAnsi="Arial" w:cs="Arial"/>
                <w:iCs/>
                <w:sz w:val="18"/>
              </w:rPr>
              <w:t>Montant en € HT</w:t>
            </w:r>
          </w:p>
        </w:tc>
      </w:tr>
      <w:tr w:rsidR="003046E2" w:rsidRPr="003046E2" w:rsidTr="00744DDB">
        <w:tc>
          <w:tcPr>
            <w:tcW w:w="3652" w:type="dxa"/>
            <w:shd w:val="clear" w:color="auto" w:fill="auto"/>
            <w:vAlign w:val="center"/>
          </w:tcPr>
          <w:p w:rsidR="009003C7" w:rsidRPr="003046E2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3046E2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3046E2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3046E2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3046E2" w:rsidRPr="003046E2" w:rsidTr="00744DDB">
        <w:tc>
          <w:tcPr>
            <w:tcW w:w="3652" w:type="dxa"/>
            <w:shd w:val="clear" w:color="auto" w:fill="auto"/>
            <w:vAlign w:val="center"/>
          </w:tcPr>
          <w:p w:rsidR="009003C7" w:rsidRPr="003046E2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3046E2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3046E2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3046E2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3046E2" w:rsidRPr="003046E2" w:rsidTr="00744DDB">
        <w:tc>
          <w:tcPr>
            <w:tcW w:w="3652" w:type="dxa"/>
            <w:shd w:val="clear" w:color="auto" w:fill="auto"/>
            <w:vAlign w:val="center"/>
          </w:tcPr>
          <w:p w:rsidR="009003C7" w:rsidRPr="003046E2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3046E2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3046E2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3046E2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3046E2" w:rsidRPr="003046E2" w:rsidTr="00744DDB">
        <w:tc>
          <w:tcPr>
            <w:tcW w:w="3652" w:type="dxa"/>
            <w:shd w:val="clear" w:color="auto" w:fill="auto"/>
            <w:vAlign w:val="center"/>
          </w:tcPr>
          <w:p w:rsidR="009003C7" w:rsidRPr="003046E2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3046E2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3046E2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3046E2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3046E2" w:rsidRPr="003046E2" w:rsidTr="00744DDB">
        <w:tc>
          <w:tcPr>
            <w:tcW w:w="3652" w:type="dxa"/>
            <w:shd w:val="clear" w:color="auto" w:fill="auto"/>
            <w:vAlign w:val="center"/>
          </w:tcPr>
          <w:p w:rsidR="009003C7" w:rsidRPr="003046E2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3046E2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3046E2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3046E2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</w:tbl>
    <w:p w:rsidR="00472B25" w:rsidRPr="003046E2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4"/>
          <w:szCs w:val="16"/>
        </w:rPr>
      </w:pPr>
      <w:r w:rsidRPr="003046E2">
        <w:rPr>
          <w:rFonts w:ascii="Arial" w:hAnsi="Arial" w:cs="Arial"/>
          <w:i/>
          <w:iCs/>
          <w:sz w:val="14"/>
          <w:szCs w:val="16"/>
        </w:rPr>
        <w:t>(Ajouter autant de lignes que nécessaire)</w:t>
      </w:r>
    </w:p>
    <w:p w:rsidR="00472B25" w:rsidRPr="003046E2" w:rsidRDefault="00472B25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  <w:sz w:val="18"/>
        </w:rPr>
      </w:pPr>
    </w:p>
    <w:p w:rsidR="000803C9" w:rsidRPr="003046E2" w:rsidRDefault="00284D1A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Cs w:val="22"/>
        </w:rPr>
      </w:pPr>
      <w:r w:rsidRPr="003046E2">
        <w:rPr>
          <w:rFonts w:ascii="Arial" w:hAnsi="Arial" w:cs="Arial"/>
          <w:b/>
          <w:bCs/>
          <w:szCs w:val="22"/>
        </w:rPr>
        <w:t>Année 2024</w:t>
      </w:r>
      <w:r w:rsidR="000803C9" w:rsidRPr="003046E2">
        <w:rPr>
          <w:rFonts w:ascii="Arial" w:hAnsi="Arial" w:cs="Arial"/>
          <w:b/>
          <w:bCs/>
          <w:szCs w:val="22"/>
        </w:rPr>
        <w:t> :</w:t>
      </w:r>
    </w:p>
    <w:p w:rsidR="000803C9" w:rsidRPr="003046E2" w:rsidRDefault="000803C9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2387"/>
        <w:gridCol w:w="2103"/>
        <w:gridCol w:w="2103"/>
      </w:tblGrid>
      <w:tr w:rsidR="003046E2" w:rsidRPr="003046E2" w:rsidTr="00744DDB">
        <w:tc>
          <w:tcPr>
            <w:tcW w:w="3652" w:type="dxa"/>
            <w:shd w:val="clear" w:color="auto" w:fill="auto"/>
            <w:vAlign w:val="center"/>
          </w:tcPr>
          <w:p w:rsidR="000803C9" w:rsidRPr="003046E2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3046E2">
              <w:rPr>
                <w:rFonts w:ascii="Arial" w:hAnsi="Arial" w:cs="Arial"/>
                <w:iCs/>
                <w:sz w:val="18"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3046E2" w:rsidRDefault="00C251A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3046E2">
              <w:rPr>
                <w:rFonts w:ascii="Arial" w:hAnsi="Arial" w:cs="Arial"/>
                <w:iCs/>
                <w:sz w:val="18"/>
              </w:rPr>
              <w:t>Destinataire public ou privé (préciser le nom)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3046E2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3046E2">
              <w:rPr>
                <w:rFonts w:ascii="Arial" w:hAnsi="Arial" w:cs="Arial"/>
                <w:iCs/>
                <w:sz w:val="18"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3046E2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3046E2">
              <w:rPr>
                <w:rFonts w:ascii="Arial" w:hAnsi="Arial" w:cs="Arial"/>
                <w:iCs/>
                <w:sz w:val="18"/>
              </w:rPr>
              <w:t>Montant en € HT</w:t>
            </w:r>
          </w:p>
        </w:tc>
      </w:tr>
      <w:tr w:rsidR="003046E2" w:rsidRPr="003046E2" w:rsidTr="00744DDB">
        <w:tc>
          <w:tcPr>
            <w:tcW w:w="3652" w:type="dxa"/>
            <w:shd w:val="clear" w:color="auto" w:fill="auto"/>
            <w:vAlign w:val="center"/>
          </w:tcPr>
          <w:p w:rsidR="000803C9" w:rsidRPr="003046E2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3046E2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3046E2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3046E2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3046E2" w:rsidRPr="003046E2" w:rsidTr="00744DDB">
        <w:tc>
          <w:tcPr>
            <w:tcW w:w="3652" w:type="dxa"/>
            <w:shd w:val="clear" w:color="auto" w:fill="auto"/>
            <w:vAlign w:val="center"/>
          </w:tcPr>
          <w:p w:rsidR="000803C9" w:rsidRPr="003046E2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3046E2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3046E2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3046E2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3046E2" w:rsidRPr="003046E2" w:rsidTr="00744DDB">
        <w:tc>
          <w:tcPr>
            <w:tcW w:w="3652" w:type="dxa"/>
            <w:shd w:val="clear" w:color="auto" w:fill="auto"/>
            <w:vAlign w:val="center"/>
          </w:tcPr>
          <w:p w:rsidR="000803C9" w:rsidRPr="003046E2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3046E2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3046E2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3046E2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3046E2" w:rsidRPr="003046E2" w:rsidTr="00744DDB">
        <w:tc>
          <w:tcPr>
            <w:tcW w:w="3652" w:type="dxa"/>
            <w:shd w:val="clear" w:color="auto" w:fill="auto"/>
            <w:vAlign w:val="center"/>
          </w:tcPr>
          <w:p w:rsidR="000803C9" w:rsidRPr="003046E2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3046E2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3046E2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3046E2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3046E2" w:rsidRPr="003046E2" w:rsidTr="00744DDB">
        <w:tc>
          <w:tcPr>
            <w:tcW w:w="3652" w:type="dxa"/>
            <w:shd w:val="clear" w:color="auto" w:fill="auto"/>
            <w:vAlign w:val="center"/>
          </w:tcPr>
          <w:p w:rsidR="000803C9" w:rsidRPr="003046E2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3046E2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3046E2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3046E2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</w:tbl>
    <w:p w:rsidR="000803C9" w:rsidRPr="003046E2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4"/>
          <w:szCs w:val="16"/>
        </w:rPr>
      </w:pPr>
      <w:r w:rsidRPr="003046E2">
        <w:rPr>
          <w:rFonts w:ascii="Arial" w:hAnsi="Arial" w:cs="Arial"/>
          <w:i/>
          <w:iCs/>
          <w:sz w:val="14"/>
          <w:szCs w:val="16"/>
        </w:rPr>
        <w:t>(Ajouter autant de lignes que nécessaire)</w:t>
      </w:r>
    </w:p>
    <w:p w:rsidR="000803C9" w:rsidRPr="003046E2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  <w:sz w:val="18"/>
        </w:rPr>
      </w:pPr>
    </w:p>
    <w:p w:rsidR="000803C9" w:rsidRPr="003046E2" w:rsidRDefault="00284D1A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Cs w:val="22"/>
        </w:rPr>
      </w:pPr>
      <w:r w:rsidRPr="003046E2">
        <w:rPr>
          <w:rFonts w:ascii="Arial" w:hAnsi="Arial" w:cs="Arial"/>
          <w:b/>
          <w:bCs/>
          <w:szCs w:val="22"/>
        </w:rPr>
        <w:t>Année 2025</w:t>
      </w:r>
      <w:r w:rsidR="000803C9" w:rsidRPr="003046E2">
        <w:rPr>
          <w:rFonts w:ascii="Arial" w:hAnsi="Arial" w:cs="Arial"/>
          <w:b/>
          <w:bCs/>
          <w:szCs w:val="22"/>
        </w:rPr>
        <w:t> :</w:t>
      </w:r>
    </w:p>
    <w:p w:rsidR="000803C9" w:rsidRPr="007358D6" w:rsidRDefault="000803C9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2387"/>
        <w:gridCol w:w="2103"/>
        <w:gridCol w:w="2103"/>
      </w:tblGrid>
      <w:tr w:rsidR="000803C9" w:rsidRPr="007358D6" w:rsidTr="00744DDB">
        <w:tc>
          <w:tcPr>
            <w:tcW w:w="3652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7358D6">
              <w:rPr>
                <w:rFonts w:ascii="Arial" w:hAnsi="Arial" w:cs="Arial"/>
                <w:iCs/>
                <w:sz w:val="18"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358D6" w:rsidRDefault="00C251A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7358D6">
              <w:rPr>
                <w:rFonts w:ascii="Arial" w:hAnsi="Arial" w:cs="Arial"/>
                <w:iCs/>
                <w:sz w:val="18"/>
              </w:rPr>
              <w:t>Destinataire public ou privé (préciser le nom)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7358D6">
              <w:rPr>
                <w:rFonts w:ascii="Arial" w:hAnsi="Arial" w:cs="Arial"/>
                <w:iCs/>
                <w:sz w:val="18"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  <w:sz w:val="18"/>
              </w:rPr>
            </w:pPr>
            <w:r w:rsidRPr="007358D6">
              <w:rPr>
                <w:rFonts w:ascii="Arial" w:hAnsi="Arial" w:cs="Arial"/>
                <w:iCs/>
                <w:sz w:val="18"/>
              </w:rPr>
              <w:t>Montant en € HT</w:t>
            </w:r>
          </w:p>
        </w:tc>
      </w:tr>
      <w:tr w:rsidR="000803C9" w:rsidRPr="007358D6" w:rsidTr="00744DDB">
        <w:tc>
          <w:tcPr>
            <w:tcW w:w="3652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0803C9" w:rsidRPr="007358D6" w:rsidTr="00744DDB">
        <w:tc>
          <w:tcPr>
            <w:tcW w:w="3652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0803C9" w:rsidRPr="007358D6" w:rsidTr="00744DDB">
        <w:tc>
          <w:tcPr>
            <w:tcW w:w="3652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0803C9" w:rsidRPr="007358D6" w:rsidTr="00744DDB">
        <w:tc>
          <w:tcPr>
            <w:tcW w:w="3652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  <w:tr w:rsidR="000803C9" w:rsidRPr="007358D6" w:rsidTr="00744DDB">
        <w:tc>
          <w:tcPr>
            <w:tcW w:w="3652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358D6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  <w:sz w:val="18"/>
              </w:rPr>
            </w:pPr>
          </w:p>
        </w:tc>
      </w:tr>
    </w:tbl>
    <w:p w:rsidR="000803C9" w:rsidRPr="007460C1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7460C1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7460C1" w:rsidRDefault="00685900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7460C1" w:rsidRDefault="00646B4F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7460C1" w:rsidRDefault="00685900" w:rsidP="007663CB">
      <w:pPr>
        <w:tabs>
          <w:tab w:val="left" w:pos="864"/>
        </w:tabs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t>……./…………./……</w:t>
      </w:r>
    </w:p>
    <w:sectPr w:rsidR="00646B4F" w:rsidRPr="007460C1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2ED" w:rsidRDefault="00D162ED">
      <w:r>
        <w:separator/>
      </w:r>
    </w:p>
  </w:endnote>
  <w:endnote w:type="continuationSeparator" w:id="0">
    <w:p w:rsidR="00D162ED" w:rsidRDefault="00D16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3A0723" w:rsidRPr="007358D6" w:rsidTr="00814DBB">
      <w:trPr>
        <w:trHeight w:val="325"/>
        <w:tblHeader/>
      </w:trPr>
      <w:tc>
        <w:tcPr>
          <w:tcW w:w="5011" w:type="dxa"/>
          <w:shd w:val="clear" w:color="auto" w:fill="BDD6EE"/>
        </w:tcPr>
        <w:p w:rsidR="003A0723" w:rsidRPr="007358D6" w:rsidRDefault="003A0723" w:rsidP="003A0723">
          <w:pPr>
            <w:shd w:val="clear" w:color="auto" w:fill="BDD6EE"/>
            <w:snapToGrid w:val="0"/>
            <w:ind w:right="360"/>
            <w:rPr>
              <w:rFonts w:ascii="Arial" w:hAnsi="Arial" w:cs="Arial"/>
              <w:b/>
              <w:iCs/>
            </w:rPr>
          </w:pPr>
          <w:r w:rsidRPr="007358D6">
            <w:rPr>
              <w:rFonts w:ascii="Arial" w:hAnsi="Arial" w:cs="Arial"/>
              <w:b/>
              <w:iCs/>
            </w:rPr>
            <w:t>Déclaration des principales fournitures</w:t>
          </w:r>
        </w:p>
      </w:tc>
      <w:tc>
        <w:tcPr>
          <w:tcW w:w="3267" w:type="dxa"/>
          <w:shd w:val="clear" w:color="auto" w:fill="BDD6EE"/>
        </w:tcPr>
        <w:p w:rsidR="003A0723" w:rsidRPr="007358D6" w:rsidRDefault="00F84695" w:rsidP="003A0723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Arial" w:hAnsi="Arial" w:cs="Arial"/>
              <w:b/>
              <w:bCs/>
              <w:color w:val="FF0000"/>
            </w:rPr>
          </w:pPr>
          <w:r w:rsidRPr="00F84695">
            <w:rPr>
              <w:rFonts w:ascii="Arial" w:hAnsi="Arial" w:cs="Arial"/>
              <w:b/>
              <w:bCs/>
            </w:rPr>
            <w:t>DAF 2025_001112</w:t>
          </w:r>
        </w:p>
      </w:tc>
      <w:tc>
        <w:tcPr>
          <w:tcW w:w="949" w:type="dxa"/>
          <w:shd w:val="clear" w:color="auto" w:fill="BDD6EE"/>
        </w:tcPr>
        <w:p w:rsidR="003A0723" w:rsidRPr="007358D6" w:rsidRDefault="003A0723" w:rsidP="003A0723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</w:p>
      </w:tc>
      <w:tc>
        <w:tcPr>
          <w:tcW w:w="696" w:type="dxa"/>
          <w:shd w:val="clear" w:color="auto" w:fill="BDD6EE"/>
        </w:tcPr>
        <w:p w:rsidR="003A0723" w:rsidRPr="007358D6" w:rsidRDefault="003A0723" w:rsidP="003A0723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  <w:r w:rsidRPr="007358D6">
            <w:rPr>
              <w:rFonts w:ascii="Arial" w:hAnsi="Arial" w:cs="Arial"/>
              <w:b/>
              <w:bCs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3A0723" w:rsidRPr="007358D6" w:rsidRDefault="003A0723" w:rsidP="003A0723">
          <w:pPr>
            <w:shd w:val="clear" w:color="auto" w:fill="BDD6EE"/>
            <w:snapToGrid w:val="0"/>
            <w:jc w:val="center"/>
            <w:rPr>
              <w:rFonts w:ascii="Arial" w:hAnsi="Arial" w:cs="Arial"/>
              <w:b/>
              <w:bCs/>
            </w:rPr>
          </w:pPr>
          <w:r w:rsidRPr="007358D6">
            <w:rPr>
              <w:rStyle w:val="Numrodepage"/>
              <w:rFonts w:ascii="Arial" w:hAnsi="Arial" w:cs="Arial"/>
              <w:b/>
            </w:rPr>
            <w:fldChar w:fldCharType="begin"/>
          </w:r>
          <w:r w:rsidRPr="007358D6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7358D6">
            <w:rPr>
              <w:rStyle w:val="Numrodepage"/>
              <w:rFonts w:ascii="Arial" w:hAnsi="Arial" w:cs="Arial"/>
              <w:b/>
            </w:rPr>
            <w:fldChar w:fldCharType="separate"/>
          </w:r>
          <w:r w:rsidR="00717F54">
            <w:rPr>
              <w:rStyle w:val="Numrodepage"/>
              <w:rFonts w:ascii="Arial" w:hAnsi="Arial" w:cs="Arial"/>
              <w:b/>
              <w:noProof/>
            </w:rPr>
            <w:t>2</w:t>
          </w:r>
          <w:r w:rsidRPr="007358D6">
            <w:rPr>
              <w:rStyle w:val="Numrodepage"/>
              <w:rFonts w:ascii="Arial" w:hAnsi="Arial" w:cs="Arial"/>
              <w:b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3A0723" w:rsidRPr="007358D6" w:rsidRDefault="003A0723" w:rsidP="003A0723">
          <w:pPr>
            <w:shd w:val="clear" w:color="auto" w:fill="BDD6EE"/>
            <w:snapToGrid w:val="0"/>
            <w:ind w:left="-82" w:firstLine="11"/>
            <w:rPr>
              <w:rFonts w:ascii="Arial" w:hAnsi="Arial" w:cs="Arial"/>
            </w:rPr>
          </w:pPr>
          <w:r w:rsidRPr="007358D6">
            <w:rPr>
              <w:rFonts w:ascii="Arial" w:hAnsi="Arial" w:cs="Arial"/>
            </w:rPr>
            <w:t>/</w:t>
          </w:r>
        </w:p>
      </w:tc>
      <w:tc>
        <w:tcPr>
          <w:tcW w:w="322" w:type="dxa"/>
          <w:shd w:val="clear" w:color="auto" w:fill="BDD6EE"/>
        </w:tcPr>
        <w:p w:rsidR="003A0723" w:rsidRPr="007358D6" w:rsidRDefault="003A0723" w:rsidP="003A0723">
          <w:pPr>
            <w:shd w:val="clear" w:color="auto" w:fill="BDD6EE"/>
            <w:snapToGrid w:val="0"/>
            <w:ind w:left="-216" w:right="-46"/>
            <w:jc w:val="center"/>
            <w:rPr>
              <w:rFonts w:ascii="Arial" w:hAnsi="Arial" w:cs="Arial"/>
            </w:rPr>
          </w:pPr>
          <w:r w:rsidRPr="007358D6">
            <w:rPr>
              <w:rStyle w:val="Numrodepage"/>
              <w:rFonts w:ascii="Arial" w:hAnsi="Arial" w:cs="Arial"/>
              <w:b/>
            </w:rPr>
            <w:fldChar w:fldCharType="begin"/>
          </w:r>
          <w:r w:rsidRPr="007358D6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7358D6">
            <w:rPr>
              <w:rStyle w:val="Numrodepage"/>
              <w:rFonts w:ascii="Arial" w:hAnsi="Arial" w:cs="Arial"/>
              <w:b/>
            </w:rPr>
            <w:fldChar w:fldCharType="separate"/>
          </w:r>
          <w:r w:rsidR="00717F54">
            <w:rPr>
              <w:rStyle w:val="Numrodepage"/>
              <w:rFonts w:ascii="Arial" w:hAnsi="Arial" w:cs="Arial"/>
              <w:b/>
              <w:noProof/>
            </w:rPr>
            <w:t>2</w:t>
          </w:r>
          <w:r w:rsidRPr="007358D6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2ED" w:rsidRDefault="00D162ED">
      <w:r>
        <w:separator/>
      </w:r>
    </w:p>
  </w:footnote>
  <w:footnote w:type="continuationSeparator" w:id="0">
    <w:p w:rsidR="00D162ED" w:rsidRDefault="00D16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6184"/>
    <w:rsid w:val="00050CDC"/>
    <w:rsid w:val="000548AE"/>
    <w:rsid w:val="000625CC"/>
    <w:rsid w:val="00074ADB"/>
    <w:rsid w:val="000803C9"/>
    <w:rsid w:val="00092585"/>
    <w:rsid w:val="000C1BA6"/>
    <w:rsid w:val="000C7EC3"/>
    <w:rsid w:val="000D4E2E"/>
    <w:rsid w:val="000E0EFF"/>
    <w:rsid w:val="000E3A79"/>
    <w:rsid w:val="000E3BA7"/>
    <w:rsid w:val="000E7AB3"/>
    <w:rsid w:val="000F3F78"/>
    <w:rsid w:val="00116586"/>
    <w:rsid w:val="0013398C"/>
    <w:rsid w:val="00137738"/>
    <w:rsid w:val="001431CB"/>
    <w:rsid w:val="001535C7"/>
    <w:rsid w:val="00153BC3"/>
    <w:rsid w:val="00160F93"/>
    <w:rsid w:val="00171BF1"/>
    <w:rsid w:val="0018066E"/>
    <w:rsid w:val="00191902"/>
    <w:rsid w:val="001A1D05"/>
    <w:rsid w:val="001A5A4C"/>
    <w:rsid w:val="001C1FEF"/>
    <w:rsid w:val="001D25B2"/>
    <w:rsid w:val="001D4DC9"/>
    <w:rsid w:val="001D58F2"/>
    <w:rsid w:val="001E05E7"/>
    <w:rsid w:val="001E68EF"/>
    <w:rsid w:val="001F35D5"/>
    <w:rsid w:val="002228BD"/>
    <w:rsid w:val="00224E9C"/>
    <w:rsid w:val="0025478A"/>
    <w:rsid w:val="00261D64"/>
    <w:rsid w:val="00261FC1"/>
    <w:rsid w:val="00284D1A"/>
    <w:rsid w:val="00285507"/>
    <w:rsid w:val="002871EE"/>
    <w:rsid w:val="002A37D3"/>
    <w:rsid w:val="002B54BB"/>
    <w:rsid w:val="002C1767"/>
    <w:rsid w:val="002D13A0"/>
    <w:rsid w:val="002D5940"/>
    <w:rsid w:val="002E0FD5"/>
    <w:rsid w:val="002F1469"/>
    <w:rsid w:val="003024CC"/>
    <w:rsid w:val="003046E2"/>
    <w:rsid w:val="00310F9B"/>
    <w:rsid w:val="00312505"/>
    <w:rsid w:val="00331DDB"/>
    <w:rsid w:val="00340F85"/>
    <w:rsid w:val="003A0723"/>
    <w:rsid w:val="003C025D"/>
    <w:rsid w:val="003C4A1B"/>
    <w:rsid w:val="003D7667"/>
    <w:rsid w:val="003F2B90"/>
    <w:rsid w:val="003F3D34"/>
    <w:rsid w:val="00411396"/>
    <w:rsid w:val="004223F2"/>
    <w:rsid w:val="00425B7A"/>
    <w:rsid w:val="00427375"/>
    <w:rsid w:val="00471F18"/>
    <w:rsid w:val="00472B25"/>
    <w:rsid w:val="00483E5B"/>
    <w:rsid w:val="00492BA0"/>
    <w:rsid w:val="004A6D4B"/>
    <w:rsid w:val="004A7F71"/>
    <w:rsid w:val="004C221B"/>
    <w:rsid w:val="004E403E"/>
    <w:rsid w:val="005036C5"/>
    <w:rsid w:val="00513F06"/>
    <w:rsid w:val="00516C8B"/>
    <w:rsid w:val="005254E3"/>
    <w:rsid w:val="0052750A"/>
    <w:rsid w:val="00532068"/>
    <w:rsid w:val="00547F6F"/>
    <w:rsid w:val="0055167D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6314"/>
    <w:rsid w:val="005C765E"/>
    <w:rsid w:val="005D3750"/>
    <w:rsid w:val="005E6A4C"/>
    <w:rsid w:val="005E7703"/>
    <w:rsid w:val="005F4173"/>
    <w:rsid w:val="005F5ED9"/>
    <w:rsid w:val="006072D1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6E7F"/>
    <w:rsid w:val="006E22A4"/>
    <w:rsid w:val="006E2F47"/>
    <w:rsid w:val="006E6210"/>
    <w:rsid w:val="006F6740"/>
    <w:rsid w:val="007076CC"/>
    <w:rsid w:val="00717070"/>
    <w:rsid w:val="00717F54"/>
    <w:rsid w:val="0072440D"/>
    <w:rsid w:val="007314F1"/>
    <w:rsid w:val="007358D6"/>
    <w:rsid w:val="00741ECB"/>
    <w:rsid w:val="00744DDB"/>
    <w:rsid w:val="007460C1"/>
    <w:rsid w:val="00755416"/>
    <w:rsid w:val="00764264"/>
    <w:rsid w:val="007663CB"/>
    <w:rsid w:val="00781159"/>
    <w:rsid w:val="00787E55"/>
    <w:rsid w:val="007A7713"/>
    <w:rsid w:val="007B4FB2"/>
    <w:rsid w:val="007C01BE"/>
    <w:rsid w:val="007C0A0D"/>
    <w:rsid w:val="00806446"/>
    <w:rsid w:val="008119AD"/>
    <w:rsid w:val="00814DBB"/>
    <w:rsid w:val="00815797"/>
    <w:rsid w:val="00826CBB"/>
    <w:rsid w:val="00827FD0"/>
    <w:rsid w:val="00833F59"/>
    <w:rsid w:val="008344E1"/>
    <w:rsid w:val="0085539A"/>
    <w:rsid w:val="00865E97"/>
    <w:rsid w:val="00866311"/>
    <w:rsid w:val="00872C42"/>
    <w:rsid w:val="00887F8C"/>
    <w:rsid w:val="008A3707"/>
    <w:rsid w:val="008C2177"/>
    <w:rsid w:val="008C2428"/>
    <w:rsid w:val="008D2EFB"/>
    <w:rsid w:val="009003C7"/>
    <w:rsid w:val="009051AC"/>
    <w:rsid w:val="0090530B"/>
    <w:rsid w:val="00906660"/>
    <w:rsid w:val="00912339"/>
    <w:rsid w:val="009152C4"/>
    <w:rsid w:val="00915985"/>
    <w:rsid w:val="00930041"/>
    <w:rsid w:val="0094174C"/>
    <w:rsid w:val="009670CE"/>
    <w:rsid w:val="009A04B2"/>
    <w:rsid w:val="009A394A"/>
    <w:rsid w:val="009B07B5"/>
    <w:rsid w:val="009B23A7"/>
    <w:rsid w:val="009D0426"/>
    <w:rsid w:val="009D52FB"/>
    <w:rsid w:val="009D6D88"/>
    <w:rsid w:val="00A02975"/>
    <w:rsid w:val="00A056B1"/>
    <w:rsid w:val="00A05A3B"/>
    <w:rsid w:val="00A600D6"/>
    <w:rsid w:val="00A70756"/>
    <w:rsid w:val="00A83BDF"/>
    <w:rsid w:val="00A840BB"/>
    <w:rsid w:val="00A86C63"/>
    <w:rsid w:val="00A97E02"/>
    <w:rsid w:val="00AA372E"/>
    <w:rsid w:val="00AB1945"/>
    <w:rsid w:val="00AC370C"/>
    <w:rsid w:val="00AE632A"/>
    <w:rsid w:val="00B2286E"/>
    <w:rsid w:val="00B479CC"/>
    <w:rsid w:val="00B661AE"/>
    <w:rsid w:val="00B80B6A"/>
    <w:rsid w:val="00BA10B2"/>
    <w:rsid w:val="00BA3FE2"/>
    <w:rsid w:val="00BA7752"/>
    <w:rsid w:val="00BB7109"/>
    <w:rsid w:val="00BD1236"/>
    <w:rsid w:val="00C00E04"/>
    <w:rsid w:val="00C05C6A"/>
    <w:rsid w:val="00C07A1D"/>
    <w:rsid w:val="00C10C87"/>
    <w:rsid w:val="00C251A7"/>
    <w:rsid w:val="00C279F4"/>
    <w:rsid w:val="00C301F0"/>
    <w:rsid w:val="00C56C9E"/>
    <w:rsid w:val="00C56E90"/>
    <w:rsid w:val="00C61C85"/>
    <w:rsid w:val="00C82B82"/>
    <w:rsid w:val="00C93B91"/>
    <w:rsid w:val="00CB66F6"/>
    <w:rsid w:val="00CC0527"/>
    <w:rsid w:val="00CC29D9"/>
    <w:rsid w:val="00CE32F2"/>
    <w:rsid w:val="00CF00C9"/>
    <w:rsid w:val="00D002AE"/>
    <w:rsid w:val="00D01121"/>
    <w:rsid w:val="00D14D4B"/>
    <w:rsid w:val="00D162ED"/>
    <w:rsid w:val="00D21AD8"/>
    <w:rsid w:val="00D436D9"/>
    <w:rsid w:val="00D5571A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E7BBB"/>
    <w:rsid w:val="00E10A15"/>
    <w:rsid w:val="00E205DA"/>
    <w:rsid w:val="00E46CB1"/>
    <w:rsid w:val="00E50B22"/>
    <w:rsid w:val="00E87A38"/>
    <w:rsid w:val="00EA3323"/>
    <w:rsid w:val="00EC6582"/>
    <w:rsid w:val="00EC7021"/>
    <w:rsid w:val="00ED39F5"/>
    <w:rsid w:val="00EE435B"/>
    <w:rsid w:val="00EE5B56"/>
    <w:rsid w:val="00F12F30"/>
    <w:rsid w:val="00F1353C"/>
    <w:rsid w:val="00F246FB"/>
    <w:rsid w:val="00F33286"/>
    <w:rsid w:val="00F84695"/>
    <w:rsid w:val="00F95830"/>
    <w:rsid w:val="00F9673C"/>
    <w:rsid w:val="00FB44EA"/>
    <w:rsid w:val="00FB6488"/>
    <w:rsid w:val="00FD11D9"/>
    <w:rsid w:val="00FD2C2C"/>
    <w:rsid w:val="00FD5C88"/>
    <w:rsid w:val="00FD5D85"/>
    <w:rsid w:val="00FE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1E1AEE70"/>
  <w15:chartTrackingRefBased/>
  <w15:docId w15:val="{7278E568-D59F-4ACD-BB67-4752ECBE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qFormat/>
    <w:rsid w:val="00F84695"/>
    <w:pPr>
      <w:keepNext/>
      <w:tabs>
        <w:tab w:val="num" w:pos="0"/>
      </w:tabs>
      <w:spacing w:before="120" w:after="120"/>
      <w:ind w:left="1152" w:hanging="1152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link w:val="Titre7Car"/>
    <w:qFormat/>
    <w:rsid w:val="00F84695"/>
    <w:pPr>
      <w:keepNext/>
      <w:tabs>
        <w:tab w:val="num" w:pos="0"/>
      </w:tabs>
      <w:ind w:left="1296" w:hanging="1296"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F84695"/>
    <w:rPr>
      <w:rFonts w:ascii="Arial" w:hAnsi="Arial" w:cs="Arial"/>
      <w:b/>
      <w:bCs/>
      <w:sz w:val="16"/>
      <w:szCs w:val="16"/>
      <w:lang w:eastAsia="zh-CN"/>
    </w:rPr>
  </w:style>
  <w:style w:type="character" w:customStyle="1" w:styleId="Titre7Car">
    <w:name w:val="Titre 7 Car"/>
    <w:basedOn w:val="Policepardfaut"/>
    <w:link w:val="Titre7"/>
    <w:rsid w:val="00F84695"/>
    <w:rPr>
      <w:b/>
      <w:bCs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etadata-stds.org/Document-library/Draft-standards/6523-Identification-of-Organizations/ICD_list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chats.defense.gouv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rches-publics.gouv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fc-rbt.contact.fct@intradef.gouv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4D896-B959-4439-95E1-7641DFC1E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409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2654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PEZZIN Laetitia MAJ</cp:lastModifiedBy>
  <cp:revision>23</cp:revision>
  <cp:lastPrinted>2016-11-02T14:02:00Z</cp:lastPrinted>
  <dcterms:created xsi:type="dcterms:W3CDTF">2022-03-25T09:13:00Z</dcterms:created>
  <dcterms:modified xsi:type="dcterms:W3CDTF">2025-11-17T08:42:00Z</dcterms:modified>
</cp:coreProperties>
</file>